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87C" w:rsidRDefault="0086087C" w:rsidP="0086087C">
      <w:pPr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Nóráp  község</w:t>
      </w:r>
      <w:proofErr w:type="gramEnd"/>
      <w:r>
        <w:rPr>
          <w:rFonts w:ascii="Arial" w:hAnsi="Arial" w:cs="Arial"/>
          <w:b/>
        </w:rPr>
        <w:t xml:space="preserve"> Önkormányzatának</w:t>
      </w:r>
    </w:p>
    <w:p w:rsidR="0086087C" w:rsidRDefault="0086087C" w:rsidP="0086087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2016. évi belső ellenőrzési terve</w:t>
      </w:r>
    </w:p>
    <w:p w:rsidR="0086087C" w:rsidRDefault="0086087C" w:rsidP="0086087C">
      <w:pPr>
        <w:jc w:val="both"/>
        <w:rPr>
          <w:rFonts w:ascii="Arial" w:hAnsi="Arial" w:cs="Arial"/>
          <w:b/>
        </w:rPr>
      </w:pPr>
    </w:p>
    <w:p w:rsidR="0086087C" w:rsidRDefault="0086087C" w:rsidP="0086087C">
      <w:pPr>
        <w:jc w:val="both"/>
        <w:rPr>
          <w:rFonts w:ascii="Arial" w:hAnsi="Arial" w:cs="Arial"/>
          <w:b/>
        </w:rPr>
      </w:pPr>
    </w:p>
    <w:p w:rsidR="0086087C" w:rsidRDefault="0086087C" w:rsidP="0086087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költségvetési szervek belső kontrollrendszeréről és belső ellenőrzéséről szóló 370/2011. (XII.31.) Kormányrendelet 31. §</w:t>
      </w:r>
      <w:proofErr w:type="spellStart"/>
      <w:r>
        <w:rPr>
          <w:rFonts w:ascii="Arial" w:hAnsi="Arial" w:cs="Arial"/>
        </w:rPr>
        <w:t>-</w:t>
      </w:r>
      <w:proofErr w:type="gramStart"/>
      <w:r>
        <w:rPr>
          <w:rFonts w:ascii="Arial" w:hAnsi="Arial" w:cs="Arial"/>
        </w:rPr>
        <w:t>a</w:t>
      </w:r>
      <w:proofErr w:type="spellEnd"/>
      <w:proofErr w:type="gramEnd"/>
      <w:r>
        <w:rPr>
          <w:rFonts w:ascii="Arial" w:hAnsi="Arial" w:cs="Arial"/>
        </w:rPr>
        <w:t xml:space="preserve"> írja elő a tárgyévet követő évre vonatkozó éves ellenőrzési tervkészítési kötelezettséget, továbbá meghatározza az éves ellenőrzési terv tartalmát.</w:t>
      </w:r>
    </w:p>
    <w:p w:rsidR="0086087C" w:rsidRDefault="0086087C" w:rsidP="0086087C">
      <w:pPr>
        <w:jc w:val="both"/>
        <w:rPr>
          <w:rFonts w:ascii="Arial" w:hAnsi="Arial" w:cs="Arial"/>
        </w:rPr>
      </w:pPr>
    </w:p>
    <w:p w:rsidR="0086087C" w:rsidRDefault="0086087C" w:rsidP="0086087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Az éves ellenőrzési terv kockázatelemzés alapján felállított prioritásokon alapul.</w:t>
      </w:r>
    </w:p>
    <w:p w:rsidR="0086087C" w:rsidRDefault="0086087C" w:rsidP="0086087C">
      <w:pPr>
        <w:jc w:val="both"/>
        <w:rPr>
          <w:rFonts w:ascii="Arial" w:hAnsi="Arial" w:cs="Arial"/>
        </w:rPr>
      </w:pPr>
    </w:p>
    <w:p w:rsidR="0086087C" w:rsidRDefault="0086087C" w:rsidP="0086087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belső ellenőrzési feladatokat – tekintettel arra, hogy közszolgálati jogviszonyban foglalkoztatott belső ellenőrrel</w:t>
      </w:r>
      <w:proofErr w:type="gramStart"/>
      <w:r>
        <w:rPr>
          <w:rFonts w:ascii="Arial" w:hAnsi="Arial" w:cs="Arial"/>
        </w:rPr>
        <w:t>,  illetve</w:t>
      </w:r>
      <w:proofErr w:type="gramEnd"/>
      <w:r>
        <w:rPr>
          <w:rFonts w:ascii="Arial" w:hAnsi="Arial" w:cs="Arial"/>
        </w:rPr>
        <w:t xml:space="preserve"> belső ellenőrzési szervezettel nem rendelkezünk – a Pápakörnyéki Önkormányzatok Feladatellátó Társulása útján kívánjuk ellátni.</w:t>
      </w:r>
    </w:p>
    <w:p w:rsidR="0086087C" w:rsidRDefault="0086087C" w:rsidP="0086087C">
      <w:pPr>
        <w:jc w:val="both"/>
        <w:rPr>
          <w:rFonts w:ascii="Arial" w:hAnsi="Arial" w:cs="Arial"/>
        </w:rPr>
      </w:pPr>
    </w:p>
    <w:p w:rsidR="0086087C" w:rsidRDefault="0086087C" w:rsidP="0086087C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Kockázati tényezők feltárása és értékelése</w:t>
      </w:r>
    </w:p>
    <w:p w:rsidR="0086087C" w:rsidRDefault="0086087C" w:rsidP="0086087C">
      <w:pPr>
        <w:jc w:val="both"/>
        <w:rPr>
          <w:rFonts w:ascii="Arial" w:hAnsi="Arial" w:cs="Arial"/>
          <w:b/>
        </w:rPr>
      </w:pPr>
    </w:p>
    <w:p w:rsidR="0086087C" w:rsidRDefault="0086087C" w:rsidP="0086087C">
      <w:pPr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A veszélyt jelentő kockázatok: </w:t>
      </w:r>
    </w:p>
    <w:p w:rsidR="0086087C" w:rsidRDefault="0086087C" w:rsidP="0086087C">
      <w:pPr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Forráshiány</w:t>
      </w:r>
    </w:p>
    <w:p w:rsidR="0086087C" w:rsidRDefault="0086087C" w:rsidP="0086087C">
      <w:pPr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Jogszabályi változások</w:t>
      </w:r>
    </w:p>
    <w:p w:rsidR="0086087C" w:rsidRDefault="0086087C" w:rsidP="0086087C">
      <w:pPr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Információáramlás</w:t>
      </w:r>
    </w:p>
    <w:p w:rsidR="0086087C" w:rsidRDefault="0086087C" w:rsidP="0086087C">
      <w:pPr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Szabályozottság</w:t>
      </w:r>
    </w:p>
    <w:p w:rsidR="0086087C" w:rsidRDefault="0086087C" w:rsidP="0086087C">
      <w:pPr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Humánerőforrás</w:t>
      </w:r>
    </w:p>
    <w:p w:rsidR="0086087C" w:rsidRDefault="0086087C" w:rsidP="0086087C">
      <w:pPr>
        <w:jc w:val="both"/>
        <w:rPr>
          <w:rFonts w:ascii="Arial" w:hAnsi="Arial" w:cs="Arial"/>
        </w:rPr>
      </w:pPr>
    </w:p>
    <w:p w:rsidR="0086087C" w:rsidRDefault="0086087C" w:rsidP="0086087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2016. évi belső ellenőrzés feladatainak tervezését a következő </w:t>
      </w:r>
      <w:r>
        <w:rPr>
          <w:rFonts w:ascii="Arial" w:hAnsi="Arial" w:cs="Arial"/>
          <w:u w:val="single"/>
        </w:rPr>
        <w:t>prioritások</w:t>
      </w:r>
      <w:r>
        <w:rPr>
          <w:rFonts w:ascii="Arial" w:hAnsi="Arial" w:cs="Arial"/>
        </w:rPr>
        <w:t xml:space="preserve"> határozták meg:</w:t>
      </w:r>
    </w:p>
    <w:p w:rsidR="0086087C" w:rsidRDefault="0086087C" w:rsidP="0086087C">
      <w:pPr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Korábbi ellenőrzések során tapasztalt hibák</w:t>
      </w:r>
    </w:p>
    <w:p w:rsidR="0086087C" w:rsidRDefault="0086087C" w:rsidP="0086087C">
      <w:pPr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Belső kontrollok működése</w:t>
      </w:r>
    </w:p>
    <w:p w:rsidR="0086087C" w:rsidRDefault="0086087C" w:rsidP="0086087C">
      <w:pPr>
        <w:jc w:val="both"/>
        <w:rPr>
          <w:rFonts w:ascii="Arial" w:hAnsi="Arial" w:cs="Arial"/>
        </w:rPr>
      </w:pPr>
    </w:p>
    <w:p w:rsidR="0086087C" w:rsidRDefault="0086087C" w:rsidP="0086087C">
      <w:pPr>
        <w:numPr>
          <w:ilvl w:val="0"/>
          <w:numId w:val="1"/>
        </w:numPr>
        <w:tabs>
          <w:tab w:val="left" w:pos="285"/>
        </w:tabs>
        <w:ind w:left="57"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 tervezett ellenőrzés</w:t>
      </w:r>
    </w:p>
    <w:p w:rsidR="0086087C" w:rsidRDefault="0086087C" w:rsidP="0086087C">
      <w:pPr>
        <w:jc w:val="both"/>
        <w:rPr>
          <w:rFonts w:ascii="Arial" w:hAnsi="Arial" w:cs="Arial"/>
          <w:b/>
        </w:rPr>
      </w:pPr>
    </w:p>
    <w:p w:rsidR="0086087C" w:rsidRDefault="0086087C" w:rsidP="0086087C">
      <w:pPr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Ellenőrzés tárgya</w:t>
      </w:r>
      <w:r>
        <w:rPr>
          <w:rFonts w:ascii="Arial" w:hAnsi="Arial" w:cs="Arial"/>
        </w:rPr>
        <w:t xml:space="preserve">: Az önkormányzat 2015. évi </w:t>
      </w:r>
      <w:proofErr w:type="gramStart"/>
      <w:r>
        <w:rPr>
          <w:rFonts w:ascii="Arial" w:hAnsi="Arial" w:cs="Arial"/>
        </w:rPr>
        <w:t>zárszámadásának  elkészítése</w:t>
      </w:r>
      <w:proofErr w:type="gramEnd"/>
      <w:r>
        <w:rPr>
          <w:rFonts w:ascii="Arial" w:hAnsi="Arial" w:cs="Arial"/>
        </w:rPr>
        <w:t xml:space="preserve"> </w:t>
      </w:r>
    </w:p>
    <w:p w:rsidR="0086087C" w:rsidRDefault="0086087C" w:rsidP="0086087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Az önkormányzat 2016. évi költségvetése terve</w:t>
      </w:r>
    </w:p>
    <w:p w:rsidR="0086087C" w:rsidRDefault="0086087C" w:rsidP="0086087C">
      <w:pPr>
        <w:jc w:val="both"/>
        <w:rPr>
          <w:rFonts w:ascii="Arial" w:hAnsi="Arial" w:cs="Arial"/>
        </w:rPr>
      </w:pPr>
    </w:p>
    <w:p w:rsidR="0086087C" w:rsidRDefault="0086087C" w:rsidP="0086087C">
      <w:pPr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Ellenőrzés típusa</w:t>
      </w:r>
      <w:r>
        <w:rPr>
          <w:rFonts w:ascii="Arial" w:hAnsi="Arial" w:cs="Arial"/>
        </w:rPr>
        <w:t>: szabályszerűségi, pénzügyi</w:t>
      </w:r>
    </w:p>
    <w:p w:rsidR="0086087C" w:rsidRDefault="0086087C" w:rsidP="0086087C">
      <w:pPr>
        <w:jc w:val="both"/>
        <w:rPr>
          <w:rFonts w:ascii="Arial" w:hAnsi="Arial" w:cs="Arial"/>
        </w:rPr>
      </w:pPr>
    </w:p>
    <w:p w:rsidR="0086087C" w:rsidRDefault="0086087C" w:rsidP="0086087C">
      <w:pPr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Ellenőrzött szervezet</w:t>
      </w:r>
      <w:r>
        <w:rPr>
          <w:rFonts w:ascii="Arial" w:hAnsi="Arial" w:cs="Arial"/>
        </w:rPr>
        <w:t xml:space="preserve">: </w:t>
      </w:r>
      <w:proofErr w:type="gramStart"/>
      <w:r>
        <w:rPr>
          <w:rFonts w:ascii="Arial" w:hAnsi="Arial" w:cs="Arial"/>
        </w:rPr>
        <w:t>Nóráp  község</w:t>
      </w:r>
      <w:proofErr w:type="gramEnd"/>
      <w:r>
        <w:rPr>
          <w:rFonts w:ascii="Arial" w:hAnsi="Arial" w:cs="Arial"/>
        </w:rPr>
        <w:t xml:space="preserve"> Önkormányzata</w:t>
      </w:r>
    </w:p>
    <w:p w:rsidR="0086087C" w:rsidRDefault="0086087C" w:rsidP="0086087C">
      <w:pPr>
        <w:jc w:val="both"/>
        <w:rPr>
          <w:rFonts w:ascii="Arial" w:hAnsi="Arial" w:cs="Arial"/>
        </w:rPr>
      </w:pPr>
    </w:p>
    <w:p w:rsidR="0086087C" w:rsidRDefault="0086087C" w:rsidP="0086087C">
      <w:pPr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Az ellenőrzés tervezett ütemezése</w:t>
      </w:r>
      <w:r>
        <w:rPr>
          <w:rFonts w:ascii="Arial" w:hAnsi="Arial" w:cs="Arial"/>
        </w:rPr>
        <w:t xml:space="preserve">: 2016. </w:t>
      </w:r>
      <w:proofErr w:type="gramStart"/>
      <w:r>
        <w:rPr>
          <w:rFonts w:ascii="Arial" w:hAnsi="Arial" w:cs="Arial"/>
        </w:rPr>
        <w:t>szeptember  hónap</w:t>
      </w:r>
      <w:proofErr w:type="gramEnd"/>
    </w:p>
    <w:p w:rsidR="0086087C" w:rsidRDefault="0086087C" w:rsidP="0086087C">
      <w:pPr>
        <w:jc w:val="both"/>
        <w:rPr>
          <w:rFonts w:ascii="Arial" w:hAnsi="Arial" w:cs="Arial"/>
        </w:rPr>
      </w:pPr>
    </w:p>
    <w:p w:rsidR="0086087C" w:rsidRDefault="0086087C" w:rsidP="0086087C">
      <w:pPr>
        <w:jc w:val="both"/>
        <w:rPr>
          <w:rFonts w:ascii="Arial" w:hAnsi="Arial" w:cs="Arial"/>
        </w:rPr>
      </w:pPr>
    </w:p>
    <w:p w:rsidR="0086087C" w:rsidRDefault="0086087C" w:rsidP="0086087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Nóráp 2015. november 16. </w:t>
      </w:r>
    </w:p>
    <w:p w:rsidR="0086087C" w:rsidRDefault="0086087C" w:rsidP="0086087C">
      <w:pPr>
        <w:jc w:val="both"/>
        <w:rPr>
          <w:rFonts w:ascii="Arial" w:hAnsi="Arial" w:cs="Arial"/>
        </w:rPr>
      </w:pPr>
    </w:p>
    <w:p w:rsidR="0086087C" w:rsidRDefault="0086087C" w:rsidP="0086087C">
      <w:pPr>
        <w:jc w:val="both"/>
        <w:rPr>
          <w:rFonts w:ascii="Arial" w:hAnsi="Arial" w:cs="Arial"/>
        </w:rPr>
      </w:pPr>
    </w:p>
    <w:p w:rsidR="0086087C" w:rsidRDefault="0086087C" w:rsidP="0086087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Stankovics</w:t>
      </w:r>
      <w:proofErr w:type="spellEnd"/>
      <w:r>
        <w:rPr>
          <w:rFonts w:ascii="Arial" w:hAnsi="Arial" w:cs="Arial"/>
        </w:rPr>
        <w:t xml:space="preserve"> Ferenc </w:t>
      </w:r>
      <w:proofErr w:type="spellStart"/>
      <w:r>
        <w:rPr>
          <w:rFonts w:ascii="Arial" w:hAnsi="Arial" w:cs="Arial"/>
        </w:rPr>
        <w:t>sk</w:t>
      </w:r>
      <w:proofErr w:type="spellEnd"/>
      <w:r>
        <w:rPr>
          <w:rFonts w:ascii="Arial" w:hAnsi="Arial" w:cs="Arial"/>
        </w:rPr>
        <w:t xml:space="preserve">. </w:t>
      </w:r>
    </w:p>
    <w:p w:rsidR="0086087C" w:rsidRDefault="0086087C" w:rsidP="0086087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polgármester</w:t>
      </w:r>
      <w:proofErr w:type="gramEnd"/>
    </w:p>
    <w:p w:rsidR="0086087C" w:rsidRDefault="0086087C" w:rsidP="0086087C">
      <w:pPr>
        <w:jc w:val="both"/>
        <w:rPr>
          <w:rFonts w:ascii="Arial" w:hAnsi="Arial" w:cs="Arial"/>
        </w:rPr>
      </w:pPr>
    </w:p>
    <w:p w:rsidR="00476B14" w:rsidRPr="0086087C" w:rsidRDefault="00476B14" w:rsidP="0086087C">
      <w:pPr>
        <w:jc w:val="both"/>
        <w:rPr>
          <w:rFonts w:ascii="Arial" w:hAnsi="Arial" w:cs="Arial"/>
        </w:rPr>
      </w:pPr>
    </w:p>
    <w:sectPr w:rsidR="00476B14" w:rsidRPr="0086087C" w:rsidSect="00476B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Book Antiqua"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86087C"/>
    <w:rsid w:val="00476B14"/>
    <w:rsid w:val="00860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08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2015-11-30T20:02:00Z</dcterms:created>
  <dcterms:modified xsi:type="dcterms:W3CDTF">2015-11-30T20:03:00Z</dcterms:modified>
</cp:coreProperties>
</file>